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E0CBBF" w14:textId="77777777" w:rsidR="001F1307" w:rsidRPr="00673341" w:rsidRDefault="001F1307">
      <w:pPr>
        <w:rPr>
          <w:rFonts w:ascii="Times" w:hAnsi="Times" w:cs="Arial"/>
        </w:rPr>
      </w:pPr>
    </w:p>
    <w:p w14:paraId="0184E0A9" w14:textId="77777777" w:rsidR="003440E3" w:rsidRDefault="003440E3" w:rsidP="001F1307">
      <w:pPr>
        <w:widowControl w:val="0"/>
        <w:autoSpaceDE w:val="0"/>
        <w:autoSpaceDN w:val="0"/>
        <w:adjustRightInd w:val="0"/>
        <w:rPr>
          <w:rFonts w:ascii="Times" w:hAnsi="Times" w:cs="Arial"/>
          <w:b/>
          <w:lang w:val="en-US" w:eastAsia="ja-JP"/>
        </w:rPr>
      </w:pPr>
    </w:p>
    <w:p w14:paraId="34AFCCD0" w14:textId="77777777" w:rsidR="00FD511B" w:rsidRDefault="00FD511B" w:rsidP="00FD511B">
      <w:pPr>
        <w:widowControl w:val="0"/>
        <w:autoSpaceDE w:val="0"/>
        <w:autoSpaceDN w:val="0"/>
        <w:adjustRightInd w:val="0"/>
        <w:rPr>
          <w:rFonts w:ascii="Times" w:hAnsi="Times" w:cs="Arial"/>
          <w:b/>
          <w:lang w:val="en-US" w:eastAsia="ja-JP"/>
        </w:rPr>
      </w:pPr>
      <w:r>
        <w:rPr>
          <w:rFonts w:ascii="Times" w:hAnsi="Times" w:cs="Arial"/>
          <w:b/>
          <w:lang w:val="en-US" w:eastAsia="ja-JP"/>
        </w:rPr>
        <w:t>Term</w:t>
      </w:r>
      <w:r w:rsidRPr="00673341">
        <w:rPr>
          <w:rFonts w:ascii="Times" w:hAnsi="Times" w:cs="Arial"/>
          <w:b/>
          <w:lang w:val="en-US" w:eastAsia="ja-JP"/>
        </w:rPr>
        <w:t xml:space="preserve"> 3</w:t>
      </w:r>
      <w:r>
        <w:rPr>
          <w:rFonts w:ascii="Times" w:hAnsi="Times" w:cs="Arial"/>
          <w:b/>
          <w:lang w:val="en-US" w:eastAsia="ja-JP"/>
        </w:rPr>
        <w:t xml:space="preserve"> &amp; 4 </w:t>
      </w:r>
      <w:r w:rsidRPr="00673341">
        <w:rPr>
          <w:rFonts w:ascii="Times" w:hAnsi="Times" w:cs="Arial"/>
          <w:b/>
          <w:lang w:val="en-US" w:eastAsia="ja-JP"/>
        </w:rPr>
        <w:t>Workshop</w:t>
      </w:r>
      <w:r>
        <w:rPr>
          <w:rFonts w:ascii="Times" w:hAnsi="Times" w:cs="Arial"/>
          <w:b/>
          <w:lang w:val="en-US" w:eastAsia="ja-JP"/>
        </w:rPr>
        <w:t>s 2012</w:t>
      </w:r>
    </w:p>
    <w:p w14:paraId="57511018" w14:textId="61744B8F" w:rsidR="00FD511B" w:rsidRDefault="00FD511B" w:rsidP="00FD511B">
      <w:pPr>
        <w:widowControl w:val="0"/>
        <w:autoSpaceDE w:val="0"/>
        <w:autoSpaceDN w:val="0"/>
        <w:adjustRightInd w:val="0"/>
        <w:rPr>
          <w:rFonts w:ascii="Times" w:hAnsi="Times" w:cs="Arial"/>
          <w:b/>
          <w:lang w:val="en-US" w:eastAsia="ja-JP"/>
        </w:rPr>
      </w:pPr>
      <w:r>
        <w:rPr>
          <w:rFonts w:ascii="Times" w:hAnsi="Times" w:cs="Arial"/>
          <w:b/>
          <w:lang w:val="en-US" w:eastAsia="ja-JP"/>
        </w:rPr>
        <w:t xml:space="preserve">Facilitators: Siliva Gaugatao &amp; Eugenie </w:t>
      </w:r>
      <w:proofErr w:type="spellStart"/>
      <w:r>
        <w:rPr>
          <w:rFonts w:ascii="Times" w:hAnsi="Times" w:cs="Arial"/>
          <w:b/>
          <w:lang w:val="en-US" w:eastAsia="ja-JP"/>
        </w:rPr>
        <w:t>Hiliate</w:t>
      </w:r>
      <w:proofErr w:type="spellEnd"/>
    </w:p>
    <w:p w14:paraId="5BE33BF6" w14:textId="77777777" w:rsidR="00FD511B" w:rsidRDefault="00FD511B" w:rsidP="00FD511B">
      <w:pPr>
        <w:widowControl w:val="0"/>
        <w:autoSpaceDE w:val="0"/>
        <w:autoSpaceDN w:val="0"/>
        <w:adjustRightInd w:val="0"/>
        <w:rPr>
          <w:rFonts w:ascii="Times" w:hAnsi="Times" w:cs="Arial"/>
          <w:b/>
          <w:lang w:val="en-US" w:eastAsia="ja-JP"/>
        </w:rPr>
      </w:pPr>
    </w:p>
    <w:p w14:paraId="37804501" w14:textId="623E4066" w:rsidR="00FD511B" w:rsidRDefault="00FD511B" w:rsidP="00FD511B">
      <w:pPr>
        <w:rPr>
          <w:rFonts w:ascii="Times" w:hAnsi="Times" w:cs="Arial"/>
          <w:b/>
        </w:rPr>
      </w:pPr>
      <w:r>
        <w:rPr>
          <w:rFonts w:ascii="Times" w:hAnsi="Times" w:cs="Arial"/>
          <w:b/>
        </w:rPr>
        <w:t xml:space="preserve">Creating educationally powerful connections with </w:t>
      </w:r>
      <w:proofErr w:type="spellStart"/>
      <w:r>
        <w:rPr>
          <w:rFonts w:ascii="Times" w:hAnsi="Times" w:cs="Arial"/>
          <w:b/>
        </w:rPr>
        <w:t>Pasifika</w:t>
      </w:r>
      <w:proofErr w:type="spellEnd"/>
      <w:r>
        <w:rPr>
          <w:rFonts w:ascii="Times" w:hAnsi="Times" w:cs="Arial"/>
          <w:b/>
        </w:rPr>
        <w:t xml:space="preserve"> families to accelerate student outcomes</w:t>
      </w:r>
    </w:p>
    <w:p w14:paraId="4EE3FBC6" w14:textId="77777777" w:rsidR="00FD511B" w:rsidRPr="00673341" w:rsidRDefault="00FD511B" w:rsidP="00FD511B">
      <w:pPr>
        <w:rPr>
          <w:rFonts w:ascii="Times" w:hAnsi="Times" w:cs="Arial"/>
          <w:b/>
          <w:lang w:val="en-US"/>
        </w:rPr>
      </w:pPr>
      <w:r>
        <w:rPr>
          <w:rFonts w:ascii="Times" w:hAnsi="Times" w:cs="Arial"/>
          <w:b/>
        </w:rPr>
        <w:t xml:space="preserve"> </w:t>
      </w:r>
    </w:p>
    <w:p w14:paraId="45DC8584" w14:textId="77777777" w:rsidR="00626788" w:rsidRDefault="00FD511B" w:rsidP="00FD511B">
      <w:pPr>
        <w:widowControl w:val="0"/>
        <w:autoSpaceDE w:val="0"/>
        <w:autoSpaceDN w:val="0"/>
        <w:adjustRightInd w:val="0"/>
        <w:rPr>
          <w:rFonts w:ascii="Times" w:hAnsi="Times" w:cs="Arial"/>
          <w:b/>
          <w:color w:val="2C4A7A"/>
          <w:lang w:val="en-US" w:eastAsia="ja-JP"/>
        </w:rPr>
      </w:pPr>
      <w:r w:rsidRPr="00673341">
        <w:rPr>
          <w:rFonts w:ascii="Times" w:hAnsi="Times" w:cs="Arial"/>
          <w:lang w:val="en-US" w:eastAsia="ja-JP"/>
        </w:rPr>
        <w:t xml:space="preserve">Venue: </w:t>
      </w:r>
      <w:proofErr w:type="spellStart"/>
      <w:r>
        <w:rPr>
          <w:rFonts w:ascii="Times" w:hAnsi="Times" w:cs="Arial"/>
          <w:b/>
          <w:lang w:val="en-US" w:eastAsia="ja-JP"/>
        </w:rPr>
        <w:t>Kohia</w:t>
      </w:r>
      <w:proofErr w:type="spellEnd"/>
      <w:r>
        <w:rPr>
          <w:rFonts w:ascii="Times" w:hAnsi="Times" w:cs="Arial"/>
          <w:b/>
          <w:lang w:val="en-US" w:eastAsia="ja-JP"/>
        </w:rPr>
        <w:t xml:space="preserve">, </w:t>
      </w:r>
      <w:r w:rsidRPr="00673341">
        <w:rPr>
          <w:rFonts w:ascii="Times" w:hAnsi="Times" w:cs="Arial"/>
          <w:b/>
          <w:color w:val="2C4A7A"/>
          <w:lang w:val="en-US" w:eastAsia="ja-JP"/>
        </w:rPr>
        <w:t xml:space="preserve"> </w:t>
      </w:r>
      <w:r>
        <w:rPr>
          <w:rFonts w:ascii="Times" w:hAnsi="Times" w:cs="Arial"/>
          <w:b/>
          <w:color w:val="2C4A7A"/>
          <w:lang w:val="en-US" w:eastAsia="ja-JP"/>
        </w:rPr>
        <w:t xml:space="preserve"> </w:t>
      </w:r>
    </w:p>
    <w:p w14:paraId="1B3EAE8D" w14:textId="0A8BA61A" w:rsidR="00FD511B" w:rsidRPr="00673341" w:rsidRDefault="00626788" w:rsidP="00FD511B">
      <w:pPr>
        <w:widowControl w:val="0"/>
        <w:autoSpaceDE w:val="0"/>
        <w:autoSpaceDN w:val="0"/>
        <w:adjustRightInd w:val="0"/>
        <w:rPr>
          <w:rFonts w:ascii="Times" w:hAnsi="Times" w:cs="Arial"/>
          <w:b/>
          <w:lang w:val="en-US" w:eastAsia="ja-JP"/>
        </w:rPr>
      </w:pPr>
      <w:r>
        <w:rPr>
          <w:rFonts w:ascii="Times" w:hAnsi="Times" w:cs="Arial"/>
          <w:b/>
          <w:color w:val="2C4A7A"/>
          <w:lang w:val="en-US" w:eastAsia="ja-JP"/>
        </w:rPr>
        <w:t xml:space="preserve">Workshop 1. </w:t>
      </w:r>
      <w:r w:rsidR="00FD511B">
        <w:rPr>
          <w:rFonts w:ascii="Times" w:hAnsi="Times" w:cs="Arial"/>
          <w:b/>
          <w:color w:val="2C4A7A"/>
          <w:lang w:val="en-US" w:eastAsia="ja-JP"/>
        </w:rPr>
        <w:t xml:space="preserve">Date: </w:t>
      </w:r>
      <w:r w:rsidR="00A36A30">
        <w:rPr>
          <w:rFonts w:ascii="Times" w:hAnsi="Times" w:cs="Arial"/>
          <w:b/>
          <w:color w:val="2C4A7A"/>
          <w:lang w:val="en-US" w:eastAsia="ja-JP"/>
        </w:rPr>
        <w:t>Sep 26</w:t>
      </w:r>
    </w:p>
    <w:p w14:paraId="45A7CF68" w14:textId="13E31AE6" w:rsidR="00626788" w:rsidRPr="00673341" w:rsidRDefault="00626788" w:rsidP="00626788">
      <w:pPr>
        <w:widowControl w:val="0"/>
        <w:autoSpaceDE w:val="0"/>
        <w:autoSpaceDN w:val="0"/>
        <w:adjustRightInd w:val="0"/>
        <w:rPr>
          <w:rFonts w:ascii="Times" w:hAnsi="Times" w:cs="Arial"/>
          <w:b/>
          <w:lang w:val="en-US" w:eastAsia="ja-JP"/>
        </w:rPr>
      </w:pPr>
      <w:r>
        <w:rPr>
          <w:rFonts w:ascii="Times" w:hAnsi="Times" w:cs="Arial"/>
          <w:b/>
          <w:color w:val="2C4A7A"/>
          <w:lang w:val="en-US" w:eastAsia="ja-JP"/>
        </w:rPr>
        <w:t xml:space="preserve">Workshop 2. Date: </w:t>
      </w:r>
      <w:r w:rsidR="00A36A30">
        <w:rPr>
          <w:rFonts w:ascii="Times" w:hAnsi="Times" w:cs="Arial"/>
          <w:b/>
          <w:color w:val="2C4A7A"/>
          <w:lang w:val="en-US" w:eastAsia="ja-JP"/>
        </w:rPr>
        <w:t>October 30</w:t>
      </w:r>
    </w:p>
    <w:p w14:paraId="51CC92E2" w14:textId="5011EC54" w:rsidR="00626788" w:rsidRPr="00673341" w:rsidRDefault="00626788" w:rsidP="00626788">
      <w:pPr>
        <w:widowControl w:val="0"/>
        <w:autoSpaceDE w:val="0"/>
        <w:autoSpaceDN w:val="0"/>
        <w:adjustRightInd w:val="0"/>
        <w:rPr>
          <w:rFonts w:ascii="Times" w:hAnsi="Times" w:cs="Arial"/>
          <w:b/>
          <w:lang w:val="en-US" w:eastAsia="ja-JP"/>
        </w:rPr>
      </w:pPr>
      <w:r>
        <w:rPr>
          <w:rFonts w:ascii="Times" w:hAnsi="Times" w:cs="Arial"/>
          <w:b/>
          <w:color w:val="2C4A7A"/>
          <w:lang w:val="en-US" w:eastAsia="ja-JP"/>
        </w:rPr>
        <w:t xml:space="preserve">Workshop 3. Date: </w:t>
      </w:r>
      <w:r w:rsidR="002A1521">
        <w:rPr>
          <w:rFonts w:ascii="Times" w:hAnsi="Times" w:cs="Arial"/>
          <w:b/>
          <w:color w:val="2C4A7A"/>
          <w:lang w:val="en-US" w:eastAsia="ja-JP"/>
        </w:rPr>
        <w:t>To be negotiated with participants</w:t>
      </w:r>
    </w:p>
    <w:p w14:paraId="626A63D9" w14:textId="77777777" w:rsidR="00626788" w:rsidRPr="003440E3" w:rsidRDefault="00626788" w:rsidP="00FD511B">
      <w:pPr>
        <w:widowControl w:val="0"/>
        <w:autoSpaceDE w:val="0"/>
        <w:autoSpaceDN w:val="0"/>
        <w:adjustRightInd w:val="0"/>
        <w:rPr>
          <w:rFonts w:ascii="Times" w:hAnsi="Times" w:cs="Arial"/>
          <w:b/>
          <w:color w:val="2C4A7A"/>
          <w:lang w:val="en-US" w:eastAsia="ja-JP"/>
        </w:rPr>
      </w:pPr>
    </w:p>
    <w:p w14:paraId="7CAC979F" w14:textId="77777777" w:rsidR="00FD511B" w:rsidRDefault="00FD511B" w:rsidP="00FD511B">
      <w:pPr>
        <w:widowControl w:val="0"/>
        <w:autoSpaceDE w:val="0"/>
        <w:autoSpaceDN w:val="0"/>
        <w:adjustRightInd w:val="0"/>
        <w:rPr>
          <w:rFonts w:ascii="Times" w:hAnsi="Times" w:cs="Arial"/>
          <w:lang w:val="en-US" w:eastAsia="ja-JP"/>
        </w:rPr>
      </w:pPr>
      <w:r>
        <w:rPr>
          <w:rFonts w:ascii="Times" w:hAnsi="Times" w:cs="Arial"/>
          <w:lang w:val="en-US" w:eastAsia="ja-JP"/>
        </w:rPr>
        <w:t>Time: 9am-3</w:t>
      </w:r>
      <w:r w:rsidRPr="00673341">
        <w:rPr>
          <w:rFonts w:ascii="Times" w:hAnsi="Times" w:cs="Arial"/>
          <w:lang w:val="en-US" w:eastAsia="ja-JP"/>
        </w:rPr>
        <w:t>pm </w:t>
      </w:r>
    </w:p>
    <w:p w14:paraId="0441AA9F" w14:textId="0EE0398B" w:rsidR="00FD511B" w:rsidRPr="00673341" w:rsidRDefault="00FD511B" w:rsidP="00FD511B">
      <w:pPr>
        <w:widowControl w:val="0"/>
        <w:autoSpaceDE w:val="0"/>
        <w:autoSpaceDN w:val="0"/>
        <w:adjustRightInd w:val="0"/>
        <w:rPr>
          <w:rFonts w:ascii="Times" w:hAnsi="Times" w:cs="Arial"/>
          <w:lang w:val="en-US" w:eastAsia="ja-JP"/>
        </w:rPr>
      </w:pPr>
      <w:r>
        <w:rPr>
          <w:rFonts w:ascii="Times" w:hAnsi="Times" w:cs="Arial"/>
          <w:lang w:val="en-US" w:eastAsia="ja-JP"/>
        </w:rPr>
        <w:t xml:space="preserve">Target audience: </w:t>
      </w:r>
      <w:bookmarkStart w:id="0" w:name="_GoBack"/>
      <w:r>
        <w:rPr>
          <w:rFonts w:ascii="Times" w:hAnsi="Times" w:cs="Arial"/>
          <w:lang w:val="en-US" w:eastAsia="ja-JP"/>
        </w:rPr>
        <w:t xml:space="preserve">Senior Management, </w:t>
      </w:r>
      <w:r>
        <w:rPr>
          <w:rFonts w:ascii="Times" w:eastAsia="Times New Roman" w:hAnsi="Times" w:cs="Arial"/>
        </w:rPr>
        <w:t>Middle L</w:t>
      </w:r>
      <w:r w:rsidRPr="00673341">
        <w:rPr>
          <w:rFonts w:ascii="Times" w:eastAsia="Times New Roman" w:hAnsi="Times" w:cs="Arial"/>
        </w:rPr>
        <w:t>eaders</w:t>
      </w:r>
      <w:r>
        <w:rPr>
          <w:rFonts w:ascii="Times" w:eastAsia="Times New Roman" w:hAnsi="Times" w:cs="Arial"/>
        </w:rPr>
        <w:t xml:space="preserve">, </w:t>
      </w:r>
      <w:r w:rsidR="00314856">
        <w:rPr>
          <w:rFonts w:ascii="Times" w:eastAsia="Times New Roman" w:hAnsi="Times" w:cs="Arial"/>
        </w:rPr>
        <w:t xml:space="preserve">Teachers, </w:t>
      </w:r>
      <w:r>
        <w:rPr>
          <w:rFonts w:ascii="Times" w:eastAsia="Times New Roman" w:hAnsi="Times" w:cs="Arial"/>
        </w:rPr>
        <w:t xml:space="preserve">School-Family Liaison Officers, </w:t>
      </w:r>
      <w:proofErr w:type="gramStart"/>
      <w:r>
        <w:rPr>
          <w:rFonts w:ascii="Times" w:eastAsia="Times New Roman" w:hAnsi="Times" w:cs="Arial"/>
        </w:rPr>
        <w:t>BOT</w:t>
      </w:r>
      <w:bookmarkEnd w:id="0"/>
      <w:proofErr w:type="gramEnd"/>
    </w:p>
    <w:p w14:paraId="663B52FA" w14:textId="77777777" w:rsidR="00FD511B" w:rsidRDefault="00FD511B" w:rsidP="00FD511B">
      <w:pPr>
        <w:widowControl w:val="0"/>
        <w:autoSpaceDE w:val="0"/>
        <w:autoSpaceDN w:val="0"/>
        <w:adjustRightInd w:val="0"/>
        <w:rPr>
          <w:rFonts w:ascii="Times" w:hAnsi="Times" w:cs="Arial"/>
          <w:b/>
          <w:lang w:val="en-US" w:eastAsia="ja-JP"/>
        </w:rPr>
      </w:pPr>
    </w:p>
    <w:p w14:paraId="48504A22" w14:textId="06069706" w:rsidR="00C46A67" w:rsidRDefault="00FD511B" w:rsidP="00FD511B">
      <w:pPr>
        <w:spacing w:after="240"/>
        <w:rPr>
          <w:rFonts w:ascii="Times" w:eastAsia="Times New Roman" w:hAnsi="Times" w:cs="Arial"/>
        </w:rPr>
      </w:pPr>
      <w:r w:rsidRPr="00673341">
        <w:rPr>
          <w:rFonts w:ascii="Times" w:eastAsia="Times New Roman" w:hAnsi="Times" w:cs="Arial"/>
          <w:b/>
          <w:bCs/>
        </w:rPr>
        <w:t xml:space="preserve">Programme </w:t>
      </w:r>
      <w:r w:rsidR="00A04414">
        <w:rPr>
          <w:rFonts w:ascii="Times" w:eastAsia="Times New Roman" w:hAnsi="Times" w:cs="Arial"/>
        </w:rPr>
        <w:br/>
        <w:t>These</w:t>
      </w:r>
      <w:r w:rsidRPr="00673341">
        <w:rPr>
          <w:rFonts w:ascii="Times" w:eastAsia="Times New Roman" w:hAnsi="Times" w:cs="Arial"/>
        </w:rPr>
        <w:t xml:space="preserve"> workshop</w:t>
      </w:r>
      <w:r w:rsidR="00A04414">
        <w:rPr>
          <w:rFonts w:ascii="Times" w:eastAsia="Times New Roman" w:hAnsi="Times" w:cs="Arial"/>
        </w:rPr>
        <w:t>s are</w:t>
      </w:r>
      <w:r w:rsidRPr="00673341">
        <w:rPr>
          <w:rFonts w:ascii="Times" w:eastAsia="Times New Roman" w:hAnsi="Times" w:cs="Arial"/>
        </w:rPr>
        <w:t xml:space="preserve"> designed to support </w:t>
      </w:r>
      <w:r w:rsidR="00314856">
        <w:rPr>
          <w:rFonts w:ascii="Times" w:eastAsia="Times New Roman" w:hAnsi="Times" w:cs="Arial"/>
        </w:rPr>
        <w:t xml:space="preserve">school leaders </w:t>
      </w:r>
      <w:r w:rsidRPr="00673341">
        <w:rPr>
          <w:rFonts w:ascii="Times" w:eastAsia="Times New Roman" w:hAnsi="Times" w:cs="Arial"/>
        </w:rPr>
        <w:t xml:space="preserve">to develop their capacity to </w:t>
      </w:r>
      <w:r w:rsidR="00B87C8B">
        <w:rPr>
          <w:rFonts w:ascii="Times" w:eastAsia="Times New Roman" w:hAnsi="Times" w:cs="Arial"/>
        </w:rPr>
        <w:t xml:space="preserve">create meaningful connections with families and communities to improve student outcomes. </w:t>
      </w:r>
      <w:r>
        <w:rPr>
          <w:rFonts w:ascii="Times" w:eastAsia="Times New Roman" w:hAnsi="Times" w:cs="Arial"/>
        </w:rPr>
        <w:t xml:space="preserve">We will </w:t>
      </w:r>
      <w:r w:rsidR="00C46A67">
        <w:rPr>
          <w:rFonts w:ascii="Times" w:eastAsia="Times New Roman" w:hAnsi="Times" w:cs="Arial"/>
        </w:rPr>
        <w:t>explore a range of tools and resources currently available, and discuss possible approache</w:t>
      </w:r>
      <w:r w:rsidR="009212EC">
        <w:rPr>
          <w:rFonts w:ascii="Times" w:eastAsia="Times New Roman" w:hAnsi="Times" w:cs="Arial"/>
        </w:rPr>
        <w:t>s that may suit your community</w:t>
      </w:r>
      <w:r w:rsidR="00C46A67">
        <w:rPr>
          <w:rFonts w:ascii="Times" w:eastAsia="Times New Roman" w:hAnsi="Times" w:cs="Arial"/>
        </w:rPr>
        <w:t xml:space="preserve">. </w:t>
      </w:r>
      <w:r w:rsidR="009212EC">
        <w:rPr>
          <w:rFonts w:ascii="Times" w:eastAsia="Times New Roman" w:hAnsi="Times" w:cs="Arial"/>
        </w:rPr>
        <w:t>It is intended that participants will have a particular focus in mind, and will be supported to take an active approach to inquire into the nature of the ‘issue.’ There</w:t>
      </w:r>
      <w:r w:rsidR="006A60FF">
        <w:rPr>
          <w:rFonts w:ascii="Times" w:eastAsia="Times New Roman" w:hAnsi="Times" w:cs="Arial"/>
        </w:rPr>
        <w:t xml:space="preserve"> are 3</w:t>
      </w:r>
      <w:r w:rsidR="009212EC">
        <w:rPr>
          <w:rFonts w:ascii="Times" w:eastAsia="Times New Roman" w:hAnsi="Times" w:cs="Arial"/>
        </w:rPr>
        <w:t xml:space="preserve"> parts to this workshop: Part 1 will involve developing baseline</w:t>
      </w:r>
      <w:r w:rsidR="00A04414">
        <w:rPr>
          <w:rFonts w:ascii="Times" w:eastAsia="Times New Roman" w:hAnsi="Times" w:cs="Arial"/>
        </w:rPr>
        <w:t xml:space="preserve"> data, approaches used so far, resources available and identification of the inquiry focus. </w:t>
      </w:r>
      <w:r w:rsidR="009212EC">
        <w:rPr>
          <w:rFonts w:ascii="Times" w:eastAsia="Times New Roman" w:hAnsi="Times" w:cs="Arial"/>
        </w:rPr>
        <w:t>Part 2 will cover</w:t>
      </w:r>
      <w:r w:rsidR="00673556">
        <w:rPr>
          <w:rFonts w:ascii="Times" w:eastAsia="Times New Roman" w:hAnsi="Times" w:cs="Arial"/>
        </w:rPr>
        <w:t xml:space="preserve"> </w:t>
      </w:r>
      <w:r w:rsidR="00A04414">
        <w:rPr>
          <w:rFonts w:ascii="Times" w:eastAsia="Times New Roman" w:hAnsi="Times" w:cs="Arial"/>
        </w:rPr>
        <w:t>analysis of issue, action planning and creating support networks. Part 3</w:t>
      </w:r>
      <w:r w:rsidR="009212EC">
        <w:rPr>
          <w:rFonts w:ascii="Times" w:eastAsia="Times New Roman" w:hAnsi="Times" w:cs="Arial"/>
        </w:rPr>
        <w:t xml:space="preserve"> will be in 2013</w:t>
      </w:r>
      <w:r w:rsidR="00A04414">
        <w:rPr>
          <w:rFonts w:ascii="Times" w:eastAsia="Times New Roman" w:hAnsi="Times" w:cs="Arial"/>
        </w:rPr>
        <w:t xml:space="preserve"> – monitoring and progress evaluation.</w:t>
      </w:r>
    </w:p>
    <w:p w14:paraId="34B7DC8E" w14:textId="77777777" w:rsidR="00FD511B" w:rsidRPr="00673341" w:rsidRDefault="00FD511B" w:rsidP="00FD511B">
      <w:pPr>
        <w:rPr>
          <w:rFonts w:ascii="Times" w:hAnsi="Times" w:cs="Arial"/>
        </w:rPr>
      </w:pPr>
      <w:r w:rsidRPr="00673341">
        <w:rPr>
          <w:rFonts w:ascii="Times" w:hAnsi="Times" w:cs="Arial"/>
        </w:rPr>
        <w:t>Outcomes</w:t>
      </w:r>
    </w:p>
    <w:p w14:paraId="0C950C28" w14:textId="1520CD60" w:rsidR="00FD511B" w:rsidRPr="00673341" w:rsidRDefault="00FD511B" w:rsidP="00FD511B">
      <w:pPr>
        <w:pStyle w:val="ListParagraph"/>
        <w:numPr>
          <w:ilvl w:val="0"/>
          <w:numId w:val="5"/>
        </w:numPr>
        <w:rPr>
          <w:rFonts w:ascii="Times" w:hAnsi="Times" w:cs="Arial"/>
          <w:lang w:val="en-US"/>
        </w:rPr>
      </w:pPr>
      <w:r>
        <w:rPr>
          <w:rFonts w:ascii="Times" w:hAnsi="Times" w:cs="Arial"/>
        </w:rPr>
        <w:t>Build capacity of</w:t>
      </w:r>
      <w:r w:rsidRPr="00673341">
        <w:rPr>
          <w:rFonts w:ascii="Times" w:hAnsi="Times" w:cs="Arial"/>
        </w:rPr>
        <w:t xml:space="preserve"> </w:t>
      </w:r>
      <w:r w:rsidR="00003DDF">
        <w:rPr>
          <w:rFonts w:ascii="Times" w:hAnsi="Times" w:cs="Arial"/>
        </w:rPr>
        <w:t>school leaders to improve student and family outcomes through the use of</w:t>
      </w:r>
      <w:r>
        <w:rPr>
          <w:rFonts w:ascii="Times" w:hAnsi="Times" w:cs="Arial"/>
        </w:rPr>
        <w:t xml:space="preserve"> </w:t>
      </w:r>
      <w:r w:rsidR="00003DDF">
        <w:rPr>
          <w:rFonts w:ascii="Times" w:hAnsi="Times" w:cs="Arial"/>
        </w:rPr>
        <w:t>identity, language and culture</w:t>
      </w:r>
      <w:r w:rsidRPr="00673341">
        <w:rPr>
          <w:rFonts w:ascii="Times" w:hAnsi="Times" w:cs="Arial"/>
        </w:rPr>
        <w:t xml:space="preserve"> </w:t>
      </w:r>
    </w:p>
    <w:p w14:paraId="4D000278" w14:textId="7CDEB22E" w:rsidR="00FD511B" w:rsidRPr="00673341" w:rsidRDefault="009F2508" w:rsidP="00FD511B">
      <w:pPr>
        <w:numPr>
          <w:ilvl w:val="0"/>
          <w:numId w:val="5"/>
        </w:numPr>
        <w:rPr>
          <w:rFonts w:ascii="Times" w:hAnsi="Times" w:cs="Arial"/>
          <w:lang w:val="en-US"/>
        </w:rPr>
      </w:pPr>
      <w:r>
        <w:rPr>
          <w:rFonts w:ascii="Times" w:hAnsi="Times" w:cs="Arial"/>
          <w:lang w:val="en-US"/>
        </w:rPr>
        <w:t>Schools and leaders take an inquiry approach to identify</w:t>
      </w:r>
      <w:r w:rsidR="00FB2080">
        <w:rPr>
          <w:rFonts w:ascii="Times" w:hAnsi="Times" w:cs="Arial"/>
          <w:lang w:val="en-US"/>
        </w:rPr>
        <w:t>, understand</w:t>
      </w:r>
      <w:r>
        <w:rPr>
          <w:rFonts w:ascii="Times" w:hAnsi="Times" w:cs="Arial"/>
          <w:lang w:val="en-US"/>
        </w:rPr>
        <w:t xml:space="preserve"> and meet the </w:t>
      </w:r>
      <w:r w:rsidR="00FB2080">
        <w:rPr>
          <w:rFonts w:ascii="Times" w:hAnsi="Times" w:cs="Arial"/>
          <w:lang w:val="en-US"/>
        </w:rPr>
        <w:t xml:space="preserve">learning needs of their </w:t>
      </w:r>
      <w:proofErr w:type="spellStart"/>
      <w:r w:rsidR="00FB2080">
        <w:rPr>
          <w:rFonts w:ascii="Times" w:hAnsi="Times" w:cs="Arial"/>
          <w:lang w:val="en-US"/>
        </w:rPr>
        <w:t>Pasifika</w:t>
      </w:r>
      <w:proofErr w:type="spellEnd"/>
      <w:r w:rsidR="00FB2080">
        <w:rPr>
          <w:rFonts w:ascii="Times" w:hAnsi="Times" w:cs="Arial"/>
          <w:lang w:val="en-US"/>
        </w:rPr>
        <w:t xml:space="preserve"> students, families and communities</w:t>
      </w:r>
    </w:p>
    <w:p w14:paraId="146B8851" w14:textId="319C31E1" w:rsidR="00FD511B" w:rsidRDefault="00FD511B" w:rsidP="00FD511B">
      <w:pPr>
        <w:pStyle w:val="ListParagraph"/>
        <w:numPr>
          <w:ilvl w:val="0"/>
          <w:numId w:val="5"/>
        </w:numPr>
        <w:rPr>
          <w:rFonts w:ascii="Times" w:hAnsi="Times" w:cs="Arial"/>
        </w:rPr>
      </w:pPr>
      <w:r>
        <w:rPr>
          <w:rFonts w:ascii="Times" w:hAnsi="Times" w:cs="Arial"/>
        </w:rPr>
        <w:t xml:space="preserve">Develop </w:t>
      </w:r>
      <w:r w:rsidR="009336AA">
        <w:rPr>
          <w:rFonts w:ascii="Times" w:hAnsi="Times" w:cs="Arial"/>
        </w:rPr>
        <w:t xml:space="preserve">practical strategies for engaging </w:t>
      </w:r>
      <w:proofErr w:type="spellStart"/>
      <w:r w:rsidR="009336AA">
        <w:rPr>
          <w:rFonts w:ascii="Times" w:hAnsi="Times" w:cs="Arial"/>
        </w:rPr>
        <w:t>Pasifika</w:t>
      </w:r>
      <w:proofErr w:type="spellEnd"/>
      <w:r w:rsidR="009336AA">
        <w:rPr>
          <w:rFonts w:ascii="Times" w:hAnsi="Times" w:cs="Arial"/>
        </w:rPr>
        <w:t xml:space="preserve"> parents and families in education</w:t>
      </w:r>
    </w:p>
    <w:p w14:paraId="7780FDA7" w14:textId="403F5734" w:rsidR="00FD511B" w:rsidRPr="001B0395" w:rsidRDefault="005D54A9" w:rsidP="001B0395">
      <w:pPr>
        <w:pStyle w:val="ListParagraph"/>
        <w:numPr>
          <w:ilvl w:val="0"/>
          <w:numId w:val="5"/>
        </w:numPr>
        <w:rPr>
          <w:rFonts w:ascii="Times" w:hAnsi="Times" w:cs="Arial"/>
        </w:rPr>
      </w:pPr>
      <w:r>
        <w:rPr>
          <w:rFonts w:ascii="Times" w:hAnsi="Times" w:cs="Arial"/>
        </w:rPr>
        <w:t xml:space="preserve">Help schools to strategically identify how resources can be better utilised </w:t>
      </w:r>
      <w:proofErr w:type="gramStart"/>
      <w:r>
        <w:rPr>
          <w:rFonts w:ascii="Times" w:hAnsi="Times" w:cs="Arial"/>
        </w:rPr>
        <w:t>to  create</w:t>
      </w:r>
      <w:proofErr w:type="gramEnd"/>
      <w:r>
        <w:rPr>
          <w:rFonts w:ascii="Times" w:hAnsi="Times" w:cs="Arial"/>
        </w:rPr>
        <w:t xml:space="preserve"> sustainable outcomes</w:t>
      </w:r>
    </w:p>
    <w:p w14:paraId="7F06F2F4" w14:textId="77777777" w:rsidR="008E5322" w:rsidRPr="00673341" w:rsidRDefault="008E5322" w:rsidP="008E5322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" w:hAnsi="Times" w:cs="Arial"/>
          <w:lang w:val="en-US" w:eastAsia="ja-JP"/>
        </w:rPr>
      </w:pPr>
    </w:p>
    <w:p w14:paraId="2556BAE0" w14:textId="715B1033" w:rsidR="008E5322" w:rsidRPr="00673341" w:rsidRDefault="008E5322" w:rsidP="008E5322">
      <w:pPr>
        <w:ind w:left="360"/>
        <w:rPr>
          <w:rFonts w:ascii="Times" w:eastAsia="Times New Roman" w:hAnsi="Times" w:cs="Arial"/>
        </w:rPr>
      </w:pPr>
      <w:r w:rsidRPr="00673341">
        <w:rPr>
          <w:rFonts w:ascii="Times" w:eastAsia="Times New Roman" w:hAnsi="Times" w:cs="Arial"/>
        </w:rPr>
        <w:t xml:space="preserve">(Please Contact </w:t>
      </w:r>
      <w:hyperlink r:id="rId8" w:history="1">
        <w:r w:rsidRPr="00673341">
          <w:rPr>
            <w:rStyle w:val="Hyperlink"/>
            <w:rFonts w:ascii="Times" w:eastAsia="Times New Roman" w:hAnsi="Times" w:cs="Arial"/>
          </w:rPr>
          <w:t>s.gaugatao@auckland.ac.nz</w:t>
        </w:r>
      </w:hyperlink>
      <w:r w:rsidRPr="00673341">
        <w:rPr>
          <w:rFonts w:ascii="Times" w:eastAsia="Times New Roman" w:hAnsi="Times" w:cs="Arial"/>
        </w:rPr>
        <w:t>)</w:t>
      </w:r>
      <w:r w:rsidR="00B0058D">
        <w:rPr>
          <w:rFonts w:ascii="Times" w:eastAsia="Times New Roman" w:hAnsi="Times" w:cs="Arial"/>
        </w:rPr>
        <w:t xml:space="preserve"> or </w:t>
      </w:r>
      <w:hyperlink r:id="rId9" w:history="1">
        <w:r w:rsidR="00B0058D">
          <w:rPr>
            <w:rStyle w:val="Hyperlink"/>
            <w:rFonts w:eastAsia="Times New Roman"/>
          </w:rPr>
          <w:t>e.hiliate@auckland.ac.nz</w:t>
        </w:r>
      </w:hyperlink>
      <w:proofErr w:type="gramStart"/>
      <w:r w:rsidRPr="00673341">
        <w:rPr>
          <w:rFonts w:ascii="Times" w:eastAsia="Times New Roman" w:hAnsi="Times" w:cs="Arial"/>
        </w:rPr>
        <w:t xml:space="preserve">  for</w:t>
      </w:r>
      <w:proofErr w:type="gramEnd"/>
      <w:r w:rsidRPr="00673341">
        <w:rPr>
          <w:rFonts w:ascii="Times" w:eastAsia="Times New Roman" w:hAnsi="Times" w:cs="Arial"/>
        </w:rPr>
        <w:t xml:space="preserve"> more information.</w:t>
      </w:r>
    </w:p>
    <w:p w14:paraId="350A2A8B" w14:textId="7470D4C6" w:rsidR="00F51082" w:rsidRPr="00673341" w:rsidRDefault="00F51082" w:rsidP="00BF20CD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720"/>
        <w:rPr>
          <w:rFonts w:ascii="Times" w:hAnsi="Times" w:cs="Arial"/>
          <w:lang w:val="en-US" w:eastAsia="ja-JP"/>
        </w:rPr>
      </w:pPr>
    </w:p>
    <w:sectPr w:rsidR="00F51082" w:rsidRPr="00673341" w:rsidSect="00F51082">
      <w:headerReference w:type="default" r:id="rId10"/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A53BC2" w14:textId="77777777" w:rsidR="001B0395" w:rsidRDefault="001B0395" w:rsidP="009C0F9F">
      <w:r>
        <w:separator/>
      </w:r>
    </w:p>
  </w:endnote>
  <w:endnote w:type="continuationSeparator" w:id="0">
    <w:p w14:paraId="56C500CF" w14:textId="77777777" w:rsidR="001B0395" w:rsidRDefault="001B0395" w:rsidP="009C0F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1198B3" w14:textId="77777777" w:rsidR="001B0395" w:rsidRDefault="001B0395" w:rsidP="009C0F9F">
      <w:r>
        <w:separator/>
      </w:r>
    </w:p>
  </w:footnote>
  <w:footnote w:type="continuationSeparator" w:id="0">
    <w:p w14:paraId="72C571CC" w14:textId="77777777" w:rsidR="001B0395" w:rsidRDefault="001B0395" w:rsidP="009C0F9F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3B796F" w14:textId="5CA1448C" w:rsidR="001B0395" w:rsidRPr="009C0F9F" w:rsidRDefault="001B0395">
    <w:pPr>
      <w:pStyle w:val="Header"/>
      <w:rPr>
        <w:sz w:val="18"/>
        <w:szCs w:val="18"/>
      </w:rPr>
    </w:pPr>
    <w:r w:rsidRPr="009C0F9F">
      <w:rPr>
        <w:sz w:val="18"/>
        <w:szCs w:val="18"/>
      </w:rPr>
      <w:t>Secondary Student Achievement Contract 2012</w:t>
    </w:r>
    <w:r>
      <w:rPr>
        <w:sz w:val="18"/>
        <w:szCs w:val="18"/>
      </w:rPr>
      <w:tab/>
    </w:r>
    <w:r>
      <w:rPr>
        <w:sz w:val="18"/>
        <w:szCs w:val="18"/>
      </w:rPr>
      <w:tab/>
      <w:t>Team Solutions, Faculty of Education, The University of Auckland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0">
      <w:start w:val="1"/>
      <w:numFmt w:val="decimal"/>
      <w:lvlText w:val="%6."/>
      <w:lvlJc w:val="righ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00">
      <w:start w:val="1"/>
      <w:numFmt w:val="decimal"/>
      <w:lvlText w:val="%6."/>
      <w:lvlJc w:val="righ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003"/>
    <w:multiLevelType w:val="hybridMultilevel"/>
    <w:tmpl w:val="00000003"/>
    <w:lvl w:ilvl="0" w:tplc="00000000">
      <w:start w:val="1"/>
      <w:numFmt w:val="decimal"/>
      <w:lvlText w:val="%6."/>
      <w:lvlJc w:val="righ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20358FA"/>
    <w:multiLevelType w:val="hybridMultilevel"/>
    <w:tmpl w:val="C0C6EB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8A2650"/>
    <w:multiLevelType w:val="hybridMultilevel"/>
    <w:tmpl w:val="4B00C45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79F3101"/>
    <w:multiLevelType w:val="multilevel"/>
    <w:tmpl w:val="CAC8FD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FF86F3E"/>
    <w:multiLevelType w:val="multilevel"/>
    <w:tmpl w:val="CAC8FD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EB31F4D"/>
    <w:multiLevelType w:val="hybridMultilevel"/>
    <w:tmpl w:val="22FEE2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04B2CF2"/>
    <w:multiLevelType w:val="hybridMultilevel"/>
    <w:tmpl w:val="CAACBF3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5183553C"/>
    <w:multiLevelType w:val="hybridMultilevel"/>
    <w:tmpl w:val="3A66EA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93C5025"/>
    <w:multiLevelType w:val="multilevel"/>
    <w:tmpl w:val="D41018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6"/>
  </w:num>
  <w:num w:numId="5">
    <w:abstractNumId w:val="10"/>
  </w:num>
  <w:num w:numId="6">
    <w:abstractNumId w:val="9"/>
  </w:num>
  <w:num w:numId="7">
    <w:abstractNumId w:val="7"/>
  </w:num>
  <w:num w:numId="8">
    <w:abstractNumId w:val="4"/>
  </w:num>
  <w:num w:numId="9">
    <w:abstractNumId w:val="8"/>
  </w:num>
  <w:num w:numId="10">
    <w:abstractNumId w:val="5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307"/>
    <w:rsid w:val="00003DDF"/>
    <w:rsid w:val="000236DA"/>
    <w:rsid w:val="000562E8"/>
    <w:rsid w:val="000E2BA7"/>
    <w:rsid w:val="001B0395"/>
    <w:rsid w:val="001B669C"/>
    <w:rsid w:val="001D0BA6"/>
    <w:rsid w:val="001F1307"/>
    <w:rsid w:val="00206903"/>
    <w:rsid w:val="002146B5"/>
    <w:rsid w:val="002300CA"/>
    <w:rsid w:val="00247451"/>
    <w:rsid w:val="002654FA"/>
    <w:rsid w:val="002A1521"/>
    <w:rsid w:val="002A562F"/>
    <w:rsid w:val="00314856"/>
    <w:rsid w:val="003171B8"/>
    <w:rsid w:val="003440E3"/>
    <w:rsid w:val="00352CB9"/>
    <w:rsid w:val="00357920"/>
    <w:rsid w:val="003906F6"/>
    <w:rsid w:val="003C0E3F"/>
    <w:rsid w:val="003C70E6"/>
    <w:rsid w:val="00434FC5"/>
    <w:rsid w:val="00442FD5"/>
    <w:rsid w:val="004E55FE"/>
    <w:rsid w:val="00526CD4"/>
    <w:rsid w:val="005340A0"/>
    <w:rsid w:val="005705D7"/>
    <w:rsid w:val="005D54A9"/>
    <w:rsid w:val="00626788"/>
    <w:rsid w:val="00644654"/>
    <w:rsid w:val="00673341"/>
    <w:rsid w:val="00673556"/>
    <w:rsid w:val="00687A08"/>
    <w:rsid w:val="006A60FF"/>
    <w:rsid w:val="006B01FA"/>
    <w:rsid w:val="006B5278"/>
    <w:rsid w:val="007238AB"/>
    <w:rsid w:val="00763DBE"/>
    <w:rsid w:val="007C6AC7"/>
    <w:rsid w:val="00805839"/>
    <w:rsid w:val="00847139"/>
    <w:rsid w:val="00885D5A"/>
    <w:rsid w:val="008C153F"/>
    <w:rsid w:val="008E5322"/>
    <w:rsid w:val="00903D24"/>
    <w:rsid w:val="00905DB2"/>
    <w:rsid w:val="00906E96"/>
    <w:rsid w:val="00911E54"/>
    <w:rsid w:val="009212EC"/>
    <w:rsid w:val="00925D8C"/>
    <w:rsid w:val="009336AA"/>
    <w:rsid w:val="00961CC8"/>
    <w:rsid w:val="009C0F9F"/>
    <w:rsid w:val="009F2508"/>
    <w:rsid w:val="00A003CE"/>
    <w:rsid w:val="00A00B3B"/>
    <w:rsid w:val="00A04414"/>
    <w:rsid w:val="00A36A30"/>
    <w:rsid w:val="00A43D17"/>
    <w:rsid w:val="00AD6799"/>
    <w:rsid w:val="00AD69E1"/>
    <w:rsid w:val="00AF198F"/>
    <w:rsid w:val="00B0058D"/>
    <w:rsid w:val="00B054B7"/>
    <w:rsid w:val="00B87C8B"/>
    <w:rsid w:val="00BA02B8"/>
    <w:rsid w:val="00BF20CD"/>
    <w:rsid w:val="00C31B6F"/>
    <w:rsid w:val="00C46A67"/>
    <w:rsid w:val="00C705D7"/>
    <w:rsid w:val="00D06FF4"/>
    <w:rsid w:val="00D4543D"/>
    <w:rsid w:val="00D459B4"/>
    <w:rsid w:val="00D820EA"/>
    <w:rsid w:val="00E30282"/>
    <w:rsid w:val="00E875D0"/>
    <w:rsid w:val="00E94D34"/>
    <w:rsid w:val="00F02C55"/>
    <w:rsid w:val="00F51082"/>
    <w:rsid w:val="00FB2080"/>
    <w:rsid w:val="00FD511B"/>
    <w:rsid w:val="00FE1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7013C83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A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1B669C"/>
    <w:rPr>
      <w:b/>
      <w:bCs/>
    </w:rPr>
  </w:style>
  <w:style w:type="character" w:styleId="Hyperlink">
    <w:name w:val="Hyperlink"/>
    <w:basedOn w:val="DefaultParagraphFont"/>
    <w:uiPriority w:val="99"/>
    <w:unhideWhenUsed/>
    <w:rsid w:val="001B669C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A02B8"/>
    <w:pPr>
      <w:ind w:left="720"/>
      <w:contextualSpacing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8E5322"/>
    <w:rPr>
      <w:rFonts w:ascii="Lucida Grande" w:eastAsia="Cambria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8E5322"/>
    <w:rPr>
      <w:rFonts w:ascii="Lucida Grande" w:eastAsia="Cambria" w:hAnsi="Lucida Grande" w:cs="Lucida Grande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9C0F9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C0F9F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9C0F9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C0F9F"/>
    <w:rPr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A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1B669C"/>
    <w:rPr>
      <w:b/>
      <w:bCs/>
    </w:rPr>
  </w:style>
  <w:style w:type="character" w:styleId="Hyperlink">
    <w:name w:val="Hyperlink"/>
    <w:basedOn w:val="DefaultParagraphFont"/>
    <w:uiPriority w:val="99"/>
    <w:unhideWhenUsed/>
    <w:rsid w:val="001B669C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A02B8"/>
    <w:pPr>
      <w:ind w:left="720"/>
      <w:contextualSpacing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8E5322"/>
    <w:rPr>
      <w:rFonts w:ascii="Lucida Grande" w:eastAsia="Cambria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8E5322"/>
    <w:rPr>
      <w:rFonts w:ascii="Lucida Grande" w:eastAsia="Cambria" w:hAnsi="Lucida Grande" w:cs="Lucida Grande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9C0F9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C0F9F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9C0F9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C0F9F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364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3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.gaugatao@auckland.ac.nz" TargetMode="External"/><Relationship Id="rId4" Type="http://schemas.openxmlformats.org/officeDocument/2006/relationships/settings" Target="settings.xml"/><Relationship Id="rId10" Type="http://schemas.openxmlformats.org/officeDocument/2006/relationships/header" Target="header1.xml"/><Relationship Id="rId5" Type="http://schemas.openxmlformats.org/officeDocument/2006/relationships/webSettings" Target="webSettings.xml"/><Relationship Id="rId7" Type="http://schemas.openxmlformats.org/officeDocument/2006/relationships/endnotes" Target="endnotes.xml"/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9" Type="http://schemas.openxmlformats.org/officeDocument/2006/relationships/hyperlink" Target="mailto:e.hiliate@auckland.ac.nz" TargetMode="External"/><Relationship Id="rId3" Type="http://schemas.microsoft.com/office/2007/relationships/stylesWithEffects" Target="stylesWithEffects.xml"/><Relationship Id="rId6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279</Words>
  <Characters>1594</Characters>
  <Application>Microsoft Macintosh Word</Application>
  <DocSecurity>0</DocSecurity>
  <Lines>13</Lines>
  <Paragraphs>3</Paragraphs>
  <ScaleCrop>false</ScaleCrop>
  <Company/>
  <LinksUpToDate>false</LinksUpToDate>
  <CharactersWithSpaces>1870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Siliva Gaugatao</dc:creator>
  <cp:keywords/>
  <dc:description/>
  <cp:lastModifiedBy>Siliva Gaugatao</cp:lastModifiedBy>
  <cp:revision>5</cp:revision>
  <cp:lastPrinted>2012-08-16T23:26:00Z</cp:lastPrinted>
  <dcterms:created xsi:type="dcterms:W3CDTF">2012-08-19T20:54:00Z</dcterms:created>
  <dcterms:modified xsi:type="dcterms:W3CDTF">2012-08-20T23:39:00Z</dcterms:modified>
</cp:coreProperties>
</file>